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5FCC9545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47F06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77777777" w:rsidR="006E6722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41D05072" w14:textId="77777777" w:rsidR="006E6722" w:rsidRPr="00B71089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2E954" w14:textId="77777777" w:rsidR="00BA4C39" w:rsidRDefault="00BA4C39" w:rsidP="00DA5839">
      <w:r>
        <w:separator/>
      </w:r>
    </w:p>
  </w:endnote>
  <w:endnote w:type="continuationSeparator" w:id="0">
    <w:p w14:paraId="0696E4E2" w14:textId="77777777" w:rsidR="00BA4C39" w:rsidRDefault="00BA4C3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4249" w14:textId="77777777" w:rsidR="00BA4C39" w:rsidRDefault="00BA4C39" w:rsidP="00DA5839">
      <w:r>
        <w:separator/>
      </w:r>
    </w:p>
  </w:footnote>
  <w:footnote w:type="continuationSeparator" w:id="0">
    <w:p w14:paraId="4F9DFFD5" w14:textId="77777777" w:rsidR="00BA4C39" w:rsidRDefault="00BA4C3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ED48AC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47F06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bookmarkEnd w:id="0"/>
    <w:r w:rsidR="00BD4FC6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224909E7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47F06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61FD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C39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3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F06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611D3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18E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2023-04-05T09:19:00Z</dcterms:modified>
</cp:coreProperties>
</file>